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F78CD" w14:textId="77777777" w:rsidR="007E445E" w:rsidRPr="00CC1AE1" w:rsidRDefault="007E445E" w:rsidP="00CC1AE1">
      <w:pPr>
        <w:spacing w:before="120" w:line="276" w:lineRule="auto"/>
        <w:jc w:val="left"/>
        <w:rPr>
          <w:rFonts w:ascii="Verdana" w:hAnsi="Verdana" w:cstheme="minorHAnsi"/>
          <w:b/>
          <w:bCs/>
          <w:sz w:val="16"/>
          <w:szCs w:val="16"/>
        </w:rPr>
      </w:pPr>
    </w:p>
    <w:p w14:paraId="71847ED0" w14:textId="77777777" w:rsidR="007E445E" w:rsidRDefault="007E445E" w:rsidP="007E445E">
      <w:pPr>
        <w:pStyle w:val="Akapitzlist"/>
        <w:spacing w:before="120" w:line="276" w:lineRule="auto"/>
        <w:ind w:left="284"/>
        <w:jc w:val="left"/>
        <w:rPr>
          <w:rFonts w:ascii="Verdana" w:hAnsi="Verdana" w:cstheme="minorHAnsi"/>
          <w:b/>
          <w:bCs/>
          <w:sz w:val="16"/>
          <w:szCs w:val="16"/>
        </w:rPr>
      </w:pPr>
    </w:p>
    <w:p w14:paraId="22790446" w14:textId="5E715649" w:rsidR="007E445E" w:rsidRPr="007E445E" w:rsidRDefault="007E445E" w:rsidP="00F615F9">
      <w:pPr>
        <w:pStyle w:val="Akapitzlist"/>
        <w:spacing w:before="120" w:line="276" w:lineRule="auto"/>
        <w:ind w:left="284"/>
        <w:jc w:val="right"/>
        <w:rPr>
          <w:rFonts w:ascii="Verdana" w:hAnsi="Verdana" w:cstheme="minorHAnsi"/>
          <w:b/>
          <w:bCs/>
          <w:sz w:val="18"/>
          <w:szCs w:val="18"/>
        </w:rPr>
      </w:pPr>
      <w:r w:rsidRPr="007E445E">
        <w:rPr>
          <w:rFonts w:ascii="Verdana" w:hAnsi="Verdana" w:cstheme="minorHAnsi"/>
          <w:b/>
          <w:bCs/>
          <w:sz w:val="18"/>
          <w:szCs w:val="18"/>
        </w:rPr>
        <w:t>ZAŁĄCZNIK NR 9 DO SWZ – ANKIETA WERYFIKACJI WYKONAWCY W ZAKRESIE ZAPEWNIENIA GWARANCJI BEZPIECZEŃSTWA PRZETWARZANIA DANYCH OSOBOWYCH</w:t>
      </w:r>
    </w:p>
    <w:p w14:paraId="2AAE3FB5" w14:textId="61E5B7BD" w:rsidR="00A473BE" w:rsidRPr="00F615F9" w:rsidRDefault="00A473BE" w:rsidP="00A473BE">
      <w:pPr>
        <w:pStyle w:val="Akapitzlist"/>
        <w:spacing w:before="120" w:line="276" w:lineRule="auto"/>
        <w:ind w:left="284"/>
        <w:jc w:val="left"/>
        <w:outlineLvl w:val="0"/>
        <w:rPr>
          <w:rFonts w:ascii="Verdana" w:hAnsi="Verdana" w:cstheme="minorHAnsi"/>
          <w:b/>
          <w:sz w:val="18"/>
          <w:szCs w:val="18"/>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F615F9" w:rsidRDefault="007044E3" w:rsidP="00533FAA">
      <w:pPr>
        <w:tabs>
          <w:tab w:val="left" w:pos="1628"/>
        </w:tabs>
        <w:jc w:val="center"/>
        <w:rPr>
          <w:rFonts w:ascii="Verdana" w:hAnsi="Verdana" w:cstheme="minorHAnsi"/>
          <w:b/>
          <w:sz w:val="18"/>
          <w:szCs w:val="18"/>
        </w:rPr>
      </w:pPr>
      <w:r w:rsidRPr="00F615F9">
        <w:rPr>
          <w:rFonts w:ascii="Verdana" w:hAnsi="Verdana" w:cstheme="minorHAnsi"/>
          <w:b/>
          <w:sz w:val="18"/>
          <w:szCs w:val="18"/>
        </w:rPr>
        <w:t>ANKIETA WERYFIKACJI WYKONAWCY W ZAKRESIE ZAPEWNIENIA GWARANCJI BEZPIECZEŃSTWA PRZETWARZANIA DANYCH OSOBOWYCH</w:t>
      </w:r>
      <w:r w:rsidR="00343536" w:rsidRPr="00F615F9">
        <w:rPr>
          <w:rFonts w:ascii="Verdana" w:hAnsi="Verdana" w:cstheme="minorHAnsi"/>
          <w:b/>
          <w:sz w:val="18"/>
          <w:szCs w:val="18"/>
        </w:rPr>
        <w:t xml:space="preserve"> </w:t>
      </w:r>
    </w:p>
    <w:p w14:paraId="713C0359" w14:textId="05D4BCB1" w:rsidR="00B371EF" w:rsidRPr="00F615F9" w:rsidRDefault="00B371EF" w:rsidP="00533FAA">
      <w:pPr>
        <w:rPr>
          <w:rFonts w:ascii="Verdana" w:hAnsi="Verdana" w:cstheme="minorHAnsi"/>
          <w:sz w:val="18"/>
          <w:szCs w:val="18"/>
        </w:rPr>
      </w:pPr>
    </w:p>
    <w:p w14:paraId="258FE0BC" w14:textId="554169D1" w:rsidR="00533FAA" w:rsidRPr="00F23BB8" w:rsidRDefault="00547A1B" w:rsidP="00201D4A">
      <w:pPr>
        <w:rPr>
          <w:rFonts w:ascii="Verdana" w:hAnsi="Verdana" w:cstheme="minorHAnsi"/>
          <w:b/>
          <w:sz w:val="18"/>
          <w:szCs w:val="18"/>
          <w:lang w:eastAsia="pl-PL"/>
        </w:rPr>
      </w:pPr>
      <w:r w:rsidRPr="00F23BB8">
        <w:rPr>
          <w:rFonts w:ascii="Verdana" w:hAnsi="Verdana" w:cstheme="minorHAnsi"/>
          <w:sz w:val="18"/>
          <w:szCs w:val="18"/>
          <w:lang w:eastAsia="pl-PL"/>
        </w:rPr>
        <w:t>W związku z Ofertą Wykonawcy złożoną</w:t>
      </w:r>
      <w:r w:rsidR="00533FAA" w:rsidRPr="00F23BB8">
        <w:rPr>
          <w:rFonts w:ascii="Verdana" w:hAnsi="Verdana" w:cstheme="minorHAnsi"/>
          <w:sz w:val="18"/>
          <w:szCs w:val="18"/>
          <w:lang w:eastAsia="pl-PL"/>
        </w:rPr>
        <w:t xml:space="preserve"> w postępowaniu zakupowym </w:t>
      </w:r>
      <w:r w:rsidR="00F23BB8">
        <w:rPr>
          <w:rFonts w:ascii="Verdana" w:hAnsi="Verdana" w:cstheme="minorHAnsi"/>
          <w:sz w:val="18"/>
          <w:szCs w:val="18"/>
          <w:lang w:eastAsia="pl-PL"/>
        </w:rPr>
        <w:br/>
      </w:r>
      <w:r w:rsidR="00533FAA" w:rsidRPr="00F23BB8">
        <w:rPr>
          <w:rFonts w:ascii="Verdana" w:hAnsi="Verdana" w:cstheme="minorHAnsi"/>
          <w:sz w:val="18"/>
          <w:szCs w:val="18"/>
          <w:lang w:eastAsia="pl-PL"/>
        </w:rPr>
        <w:t xml:space="preserve">nr </w:t>
      </w:r>
      <w:r w:rsidR="00F23BB8" w:rsidRPr="00F23BB8">
        <w:rPr>
          <w:rFonts w:ascii="Verdana" w:hAnsi="Verdana" w:cstheme="minorHAnsi"/>
          <w:b/>
          <w:sz w:val="18"/>
          <w:szCs w:val="18"/>
          <w:lang w:eastAsia="pl-PL"/>
        </w:rPr>
        <w:t>POST/DYS/OZ/GZ/00274/2026</w:t>
      </w:r>
      <w:r w:rsidR="00F23BB8">
        <w:rPr>
          <w:rFonts w:ascii="Verdana" w:hAnsi="Verdana" w:cstheme="minorHAnsi"/>
          <w:b/>
          <w:sz w:val="18"/>
          <w:szCs w:val="18"/>
          <w:lang w:eastAsia="pl-PL"/>
        </w:rPr>
        <w:t xml:space="preserve"> </w:t>
      </w:r>
      <w:r w:rsidR="00533FAA" w:rsidRPr="00F23BB8">
        <w:rPr>
          <w:rFonts w:ascii="Verdana" w:hAnsi="Verdana" w:cstheme="minorHAnsi"/>
          <w:sz w:val="18"/>
          <w:szCs w:val="18"/>
          <w:lang w:eastAsia="pl-PL"/>
        </w:rPr>
        <w:t xml:space="preserve">prowadzonym w trybie przetargu nieograniczonego </w:t>
      </w:r>
      <w:r w:rsidR="00F23BB8">
        <w:rPr>
          <w:rFonts w:ascii="Verdana" w:hAnsi="Verdana" w:cstheme="minorHAnsi"/>
          <w:sz w:val="18"/>
          <w:szCs w:val="18"/>
          <w:lang w:eastAsia="pl-PL"/>
        </w:rPr>
        <w:br/>
      </w:r>
      <w:r w:rsidR="00EF1BBE" w:rsidRPr="00F23BB8">
        <w:rPr>
          <w:rFonts w:ascii="Verdana" w:hAnsi="Verdana" w:cstheme="minorHAnsi"/>
          <w:sz w:val="18"/>
          <w:szCs w:val="18"/>
          <w:lang w:eastAsia="pl-PL"/>
        </w:rPr>
        <w:t>pn</w:t>
      </w:r>
      <w:r w:rsidR="00F44EB8" w:rsidRPr="00F23BB8">
        <w:rPr>
          <w:rFonts w:ascii="Verdana" w:hAnsi="Verdana" w:cstheme="minorHAnsi"/>
          <w:sz w:val="18"/>
          <w:szCs w:val="18"/>
          <w:lang w:eastAsia="pl-PL"/>
        </w:rPr>
        <w:t>.</w:t>
      </w:r>
      <w:r w:rsidR="004D5BBC" w:rsidRPr="00F23BB8">
        <w:rPr>
          <w:sz w:val="18"/>
          <w:szCs w:val="18"/>
        </w:rPr>
        <w:t xml:space="preserve"> </w:t>
      </w:r>
      <w:r w:rsidR="00F23BB8" w:rsidRPr="00F23BB8">
        <w:rPr>
          <w:rFonts w:ascii="Verdana" w:eastAsia="Calibri" w:hAnsi="Verdana" w:cstheme="minorHAnsi"/>
          <w:b/>
          <w:bCs/>
          <w:sz w:val="18"/>
          <w:szCs w:val="18"/>
        </w:rPr>
        <w:t>Zmniejszenie gabarytów gniazd bociana białego na terenie RE 04</w:t>
      </w:r>
      <w:r w:rsidR="00CC1AE1" w:rsidRPr="00F23BB8">
        <w:rPr>
          <w:rFonts w:ascii="Verdana" w:eastAsia="Calibri" w:hAnsi="Verdana" w:cstheme="minorHAnsi"/>
          <w:b/>
          <w:bCs/>
          <w:sz w:val="18"/>
          <w:szCs w:val="18"/>
        </w:rPr>
        <w:t xml:space="preserve">, </w:t>
      </w:r>
      <w:r w:rsidR="00533FAA" w:rsidRPr="00F23BB8">
        <w:rPr>
          <w:rFonts w:ascii="Verdana" w:hAnsi="Verdana" w:cstheme="minorHAnsi"/>
          <w:sz w:val="18"/>
          <w:szCs w:val="18"/>
          <w:lang w:eastAsia="pl-PL"/>
        </w:rPr>
        <w:t>niżej</w:t>
      </w:r>
      <w:r w:rsidRPr="00F23BB8">
        <w:rPr>
          <w:rFonts w:ascii="Verdana" w:hAnsi="Verdana" w:cstheme="minorHAnsi"/>
          <w:sz w:val="18"/>
          <w:szCs w:val="18"/>
          <w:lang w:eastAsia="pl-PL"/>
        </w:rPr>
        <w:t xml:space="preserve"> wskazujemy informacje dotyczące zapewnienia gwarancji bezpieczeństwa przetwarzania</w:t>
      </w:r>
      <w:r w:rsidR="002B3C41" w:rsidRPr="00F23BB8">
        <w:rPr>
          <w:rFonts w:ascii="Verdana" w:hAnsi="Verdana" w:cstheme="minorHAnsi"/>
          <w:sz w:val="18"/>
          <w:szCs w:val="18"/>
          <w:lang w:eastAsia="pl-PL"/>
        </w:rPr>
        <w:t xml:space="preserve"> danych osobowych</w:t>
      </w:r>
      <w:r w:rsidR="00301BDD" w:rsidRPr="00F23BB8">
        <w:rPr>
          <w:rFonts w:ascii="Verdana" w:hAnsi="Verdana" w:cstheme="minorHAnsi"/>
          <w:sz w:val="18"/>
          <w:szCs w:val="18"/>
          <w:lang w:eastAsia="pl-PL"/>
        </w:rPr>
        <w:t>.</w:t>
      </w:r>
    </w:p>
    <w:p w14:paraId="794C1AF6" w14:textId="77777777" w:rsidR="00CC1AE1" w:rsidRPr="005E37E5" w:rsidRDefault="00CC1AE1" w:rsidP="00201D4A">
      <w:pPr>
        <w:rPr>
          <w:rFonts w:ascii="Verdana" w:hAnsi="Verdana" w:cstheme="minorHAnsi"/>
          <w:b/>
          <w:bCs/>
          <w:sz w:val="16"/>
          <w:szCs w:val="16"/>
        </w:rPr>
      </w:pP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F23BB8"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F23BB8" w:rsidRDefault="002B3C41" w:rsidP="00EA7FDF">
            <w:pPr>
              <w:pStyle w:val="opis"/>
              <w:tabs>
                <w:tab w:val="left" w:pos="415"/>
              </w:tabs>
              <w:spacing w:line="300" w:lineRule="auto"/>
              <w:ind w:left="0" w:right="0"/>
              <w:jc w:val="center"/>
              <w:rPr>
                <w:rFonts w:ascii="Verdana" w:hAnsi="Verdana" w:cstheme="minorHAnsi"/>
                <w:i/>
                <w:sz w:val="18"/>
                <w:szCs w:val="18"/>
              </w:rPr>
            </w:pPr>
            <w:r w:rsidRPr="00F23BB8">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F23BB8" w:rsidRDefault="002B3C41" w:rsidP="00B045C8">
            <w:pPr>
              <w:pStyle w:val="opis"/>
              <w:spacing w:line="300" w:lineRule="auto"/>
              <w:ind w:left="0"/>
              <w:jc w:val="center"/>
              <w:rPr>
                <w:rFonts w:ascii="Verdana" w:hAnsi="Verdana" w:cstheme="minorHAnsi"/>
                <w:i/>
                <w:sz w:val="18"/>
                <w:szCs w:val="18"/>
              </w:rPr>
            </w:pPr>
            <w:r w:rsidRPr="00F23BB8">
              <w:rPr>
                <w:rFonts w:ascii="Verdana" w:hAnsi="Verdana" w:cstheme="minorHAnsi"/>
                <w:i/>
                <w:sz w:val="18"/>
                <w:szCs w:val="18"/>
              </w:rPr>
              <w:t>Wymagany przez Zmawiającego zakres informacji / Informacje Wykonawcy</w:t>
            </w:r>
            <w:r w:rsidR="00B045C8" w:rsidRPr="00F23BB8">
              <w:rPr>
                <w:rFonts w:ascii="Verdana" w:hAnsi="Verdana" w:cstheme="minorHAnsi"/>
                <w:i/>
                <w:sz w:val="18"/>
                <w:szCs w:val="18"/>
              </w:rPr>
              <w:t xml:space="preserve"> (podmiotu przetwarzającego dane osobowe)</w:t>
            </w:r>
          </w:p>
        </w:tc>
      </w:tr>
      <w:tr w:rsidR="002B3C41" w:rsidRPr="00F23BB8"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F23BB8" w:rsidRDefault="002B3C4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F23BB8" w:rsidRDefault="002B3C41"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 xml:space="preserve">Pełna nazwa podmiotu przetwarzającego dane </w:t>
            </w:r>
            <w:r w:rsidR="00E90ECF" w:rsidRPr="00F23BB8">
              <w:rPr>
                <w:rFonts w:ascii="Verdana" w:hAnsi="Verdana" w:cstheme="minorHAnsi"/>
                <w:sz w:val="18"/>
                <w:szCs w:val="18"/>
              </w:rPr>
              <w:t>osobowe</w:t>
            </w:r>
            <w:r w:rsidRPr="00F23BB8">
              <w:rPr>
                <w:rFonts w:ascii="Verdana" w:hAnsi="Verdana" w:cstheme="minorHAnsi"/>
                <w:sz w:val="18"/>
                <w:szCs w:val="18"/>
              </w:rPr>
              <w:t>:</w:t>
            </w:r>
          </w:p>
          <w:p w14:paraId="304F4E56" w14:textId="32FE2384" w:rsidR="002B3C4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2B3C41" w:rsidRPr="00F23BB8"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F23BB8" w:rsidRDefault="002B3C4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F23BB8" w:rsidRDefault="002B3C41" w:rsidP="002B3C41">
            <w:pPr>
              <w:rPr>
                <w:rFonts w:ascii="Verdana" w:hAnsi="Verdana" w:cstheme="minorHAnsi"/>
                <w:sz w:val="18"/>
                <w:szCs w:val="18"/>
              </w:rPr>
            </w:pPr>
            <w:r w:rsidRPr="00F23BB8">
              <w:rPr>
                <w:rFonts w:ascii="Verdana" w:hAnsi="Verdana" w:cstheme="minorHAnsi"/>
                <w:sz w:val="18"/>
                <w:szCs w:val="18"/>
              </w:rPr>
              <w:t>Adres siedziby podmiotu przetwarzającego - prosimy o podanie adresu siedziby z CEIDG lub KRS:</w:t>
            </w:r>
          </w:p>
          <w:p w14:paraId="65DD62DC" w14:textId="22D84ECE" w:rsidR="002B3C41" w:rsidRPr="00F23BB8" w:rsidRDefault="005A3030" w:rsidP="002B3C41">
            <w:pPr>
              <w:rPr>
                <w:rFonts w:ascii="Verdana" w:hAnsi="Verdana" w:cstheme="minorHAnsi"/>
                <w:sz w:val="18"/>
                <w:szCs w:val="18"/>
              </w:rPr>
            </w:pPr>
            <w:r w:rsidRPr="00F23BB8">
              <w:rPr>
                <w:rFonts w:ascii="Verdana" w:hAnsi="Verdana" w:cstheme="minorHAnsi"/>
                <w:sz w:val="18"/>
                <w:szCs w:val="18"/>
              </w:rPr>
              <w:t>...</w:t>
            </w:r>
          </w:p>
        </w:tc>
      </w:tr>
      <w:tr w:rsidR="002B3C41" w:rsidRPr="00F23BB8"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F23BB8" w:rsidRDefault="002B3C4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F23BB8" w:rsidRDefault="002B3C41" w:rsidP="002B3C41">
            <w:pPr>
              <w:rPr>
                <w:rFonts w:ascii="Verdana" w:hAnsi="Verdana" w:cstheme="minorHAnsi"/>
                <w:sz w:val="18"/>
                <w:szCs w:val="18"/>
              </w:rPr>
            </w:pPr>
            <w:r w:rsidRPr="00F23BB8">
              <w:rPr>
                <w:rFonts w:ascii="Verdana" w:hAnsi="Verdana" w:cstheme="minorHAnsi"/>
                <w:sz w:val="18"/>
                <w:szCs w:val="18"/>
              </w:rPr>
              <w:t xml:space="preserve">Prosimy o podanie krótkiego opisu charakterystyki prowadzonej działalności przez podmiot przetwarzający - w kilku zdaniach: </w:t>
            </w:r>
          </w:p>
          <w:p w14:paraId="78C0F993" w14:textId="2E4F3221" w:rsidR="002B3C4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2B3C41" w:rsidRPr="00F23BB8"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F23BB8" w:rsidRDefault="002B3C4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F23BB8" w:rsidRDefault="002B3C41" w:rsidP="002B3C41">
            <w:pPr>
              <w:rPr>
                <w:rFonts w:ascii="Verdana" w:hAnsi="Verdana" w:cstheme="minorHAnsi"/>
                <w:sz w:val="18"/>
                <w:szCs w:val="18"/>
              </w:rPr>
            </w:pPr>
            <w:r w:rsidRPr="00F23BB8">
              <w:rPr>
                <w:rFonts w:ascii="Verdana" w:hAnsi="Verdana" w:cstheme="minorHAnsi"/>
                <w:sz w:val="18"/>
                <w:szCs w:val="18"/>
              </w:rPr>
              <w:t xml:space="preserve">Czy podmiot przetwarzający wyznaczył Inspektora Ochrony Danych Osobowych lub osobę odpowiedzialna za ochronę danych osobowych? Prosimy o wskazanie danych </w:t>
            </w:r>
            <w:r w:rsidR="00A42EF1" w:rsidRPr="00F23BB8">
              <w:rPr>
                <w:rFonts w:ascii="Verdana" w:hAnsi="Verdana" w:cstheme="minorHAnsi"/>
                <w:sz w:val="18"/>
                <w:szCs w:val="18"/>
              </w:rPr>
              <w:t>teleadresowych (telefon, email):</w:t>
            </w:r>
          </w:p>
          <w:p w14:paraId="53B26880" w14:textId="30E78507" w:rsidR="002B3C4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2B3C41" w:rsidRPr="00F23BB8"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F23BB8" w:rsidRDefault="00A42EF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F23BB8" w:rsidRDefault="00A42EF1" w:rsidP="00A42EF1">
            <w:pPr>
              <w:rPr>
                <w:rFonts w:ascii="Verdana" w:hAnsi="Verdana" w:cstheme="minorHAnsi"/>
                <w:sz w:val="18"/>
                <w:szCs w:val="18"/>
              </w:rPr>
            </w:pPr>
            <w:r w:rsidRPr="00F23BB8">
              <w:rPr>
                <w:rFonts w:ascii="Verdana" w:hAnsi="Verdana" w:cstheme="minorHAnsi"/>
                <w:sz w:val="18"/>
                <w:szCs w:val="18"/>
              </w:rPr>
              <w:t>Czy podmiot przetwarzający prowadzi rejestr kategorii czynności przetwarzania zawierający wszystkie informacje wskazane w art. 30 RODO?*</w:t>
            </w:r>
          </w:p>
          <w:p w14:paraId="4CF7429B" w14:textId="5D191F0F" w:rsidR="002B3C4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A42EF1" w:rsidRPr="00F23BB8"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F23BB8" w:rsidRDefault="00A42EF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F23BB8" w:rsidRDefault="00A42EF1" w:rsidP="00A42EF1">
            <w:pPr>
              <w:rPr>
                <w:rFonts w:ascii="Verdana" w:hAnsi="Verdana" w:cstheme="minorHAnsi"/>
                <w:sz w:val="18"/>
                <w:szCs w:val="18"/>
              </w:rPr>
            </w:pPr>
            <w:r w:rsidRPr="00F23BB8">
              <w:rPr>
                <w:rFonts w:ascii="Verdana" w:hAnsi="Verdana" w:cstheme="minorHAnsi"/>
                <w:sz w:val="18"/>
                <w:szCs w:val="18"/>
              </w:rPr>
              <w:t>Czy podmiot przetwarzający opracował polityki/procedury w zakresie ochrony danych osobowych?*</w:t>
            </w:r>
          </w:p>
          <w:p w14:paraId="3324579E" w14:textId="00C246A7" w:rsidR="00A42EF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A42EF1" w:rsidRPr="00F23BB8"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F23BB8" w:rsidRDefault="00A42EF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F23BB8" w:rsidRDefault="00A42EF1" w:rsidP="00A42EF1">
            <w:pPr>
              <w:rPr>
                <w:rFonts w:ascii="Verdana" w:hAnsi="Verdana" w:cstheme="minorHAnsi"/>
                <w:sz w:val="18"/>
                <w:szCs w:val="18"/>
              </w:rPr>
            </w:pPr>
            <w:r w:rsidRPr="00F23BB8">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018018BD" w14:textId="4E60A784" w:rsidR="00A42EF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t>...</w:t>
            </w:r>
          </w:p>
        </w:tc>
      </w:tr>
      <w:tr w:rsidR="00A42EF1" w:rsidRPr="00F23BB8"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F23BB8" w:rsidRDefault="00A42EF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F23BB8" w:rsidRDefault="00A42EF1" w:rsidP="00A42EF1">
            <w:pPr>
              <w:rPr>
                <w:rFonts w:ascii="Verdana" w:hAnsi="Verdana" w:cstheme="minorHAnsi"/>
                <w:sz w:val="18"/>
                <w:szCs w:val="18"/>
              </w:rPr>
            </w:pPr>
            <w:r w:rsidRPr="00F23BB8">
              <w:rPr>
                <w:rFonts w:ascii="Verdana" w:hAnsi="Verdana" w:cstheme="minorHAnsi"/>
                <w:sz w:val="18"/>
                <w:szCs w:val="18"/>
              </w:rPr>
              <w:t>Czy pracownicy podmiotu zostali zobowiązani do zachowania poufności przetwarzanych danych osobowych?</w:t>
            </w:r>
          </w:p>
          <w:p w14:paraId="35A3AC29" w14:textId="033FC815" w:rsidR="00A42EF1" w:rsidRPr="00F23BB8" w:rsidRDefault="005A3030" w:rsidP="00EA7FDF">
            <w:pPr>
              <w:pStyle w:val="opis"/>
              <w:spacing w:line="300" w:lineRule="auto"/>
              <w:ind w:left="0"/>
              <w:jc w:val="left"/>
              <w:rPr>
                <w:rFonts w:ascii="Verdana" w:hAnsi="Verdana" w:cstheme="minorHAnsi"/>
                <w:sz w:val="18"/>
                <w:szCs w:val="18"/>
              </w:rPr>
            </w:pPr>
            <w:r w:rsidRPr="00F23BB8">
              <w:rPr>
                <w:rFonts w:ascii="Verdana" w:hAnsi="Verdana" w:cstheme="minorHAnsi"/>
                <w:sz w:val="18"/>
                <w:szCs w:val="18"/>
              </w:rPr>
              <w:lastRenderedPageBreak/>
              <w:t>...</w:t>
            </w:r>
          </w:p>
        </w:tc>
      </w:tr>
      <w:tr w:rsidR="00A42EF1" w:rsidRPr="00F23BB8"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F23BB8" w:rsidRDefault="00A42EF1"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F23BB8" w:rsidRDefault="00A42EF1" w:rsidP="00A42EF1">
            <w:pPr>
              <w:rPr>
                <w:rFonts w:ascii="Verdana" w:hAnsi="Verdana" w:cstheme="minorHAnsi"/>
                <w:sz w:val="18"/>
                <w:szCs w:val="18"/>
              </w:rPr>
            </w:pPr>
            <w:r w:rsidRPr="00F23BB8">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F23BB8" w:rsidRDefault="005A3030" w:rsidP="00A42EF1">
            <w:pPr>
              <w:rPr>
                <w:rFonts w:ascii="Verdana" w:hAnsi="Verdana" w:cstheme="minorHAnsi"/>
                <w:sz w:val="18"/>
                <w:szCs w:val="18"/>
              </w:rPr>
            </w:pPr>
            <w:r w:rsidRPr="00F23BB8">
              <w:rPr>
                <w:rFonts w:ascii="Verdana" w:hAnsi="Verdana" w:cstheme="minorHAnsi"/>
                <w:sz w:val="18"/>
                <w:szCs w:val="18"/>
              </w:rPr>
              <w:t>...</w:t>
            </w:r>
          </w:p>
        </w:tc>
      </w:tr>
      <w:tr w:rsidR="00A42EF1" w:rsidRPr="00F23BB8"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Czy podmiot przetwarzający korzysta wyłącznie z licencjonowanych programów/systemów teleinformatycznych?</w:t>
            </w:r>
          </w:p>
          <w:p w14:paraId="7E62B5E2" w14:textId="79DF4193" w:rsidR="00A42EF1" w:rsidRPr="00F23BB8" w:rsidRDefault="005A3030" w:rsidP="00A42EF1">
            <w:pPr>
              <w:rPr>
                <w:rFonts w:ascii="Verdana" w:hAnsi="Verdana" w:cstheme="minorHAnsi"/>
                <w:sz w:val="18"/>
                <w:szCs w:val="18"/>
              </w:rPr>
            </w:pPr>
            <w:r w:rsidRPr="00F23BB8">
              <w:rPr>
                <w:rFonts w:ascii="Verdana" w:hAnsi="Verdana" w:cstheme="minorHAnsi"/>
                <w:sz w:val="18"/>
                <w:szCs w:val="18"/>
              </w:rPr>
              <w:t>...</w:t>
            </w:r>
          </w:p>
        </w:tc>
      </w:tr>
      <w:tr w:rsidR="00602514" w:rsidRPr="00F23BB8"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 xml:space="preserve">W jaki sposób przechowywane są dane osobowe w formie papierowej i/lub w formie elektronicznej </w:t>
            </w:r>
            <w:r w:rsidR="003577C4" w:rsidRPr="00F23BB8">
              <w:rPr>
                <w:rFonts w:ascii="Verdana" w:hAnsi="Verdana" w:cstheme="minorHAnsi"/>
                <w:sz w:val="18"/>
                <w:szCs w:val="18"/>
              </w:rPr>
              <w:br/>
            </w:r>
            <w:r w:rsidRPr="00F23BB8">
              <w:rPr>
                <w:rFonts w:ascii="Verdana" w:hAnsi="Verdana" w:cstheme="minorHAnsi"/>
                <w:sz w:val="18"/>
                <w:szCs w:val="18"/>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F23BB8" w:rsidRDefault="005A3030" w:rsidP="00A42EF1">
            <w:pPr>
              <w:rPr>
                <w:rFonts w:ascii="Verdana" w:hAnsi="Verdana" w:cstheme="minorHAnsi"/>
                <w:sz w:val="18"/>
                <w:szCs w:val="18"/>
              </w:rPr>
            </w:pPr>
            <w:r w:rsidRPr="00F23BB8">
              <w:rPr>
                <w:rFonts w:ascii="Verdana" w:hAnsi="Verdana" w:cstheme="minorHAnsi"/>
                <w:sz w:val="18"/>
                <w:szCs w:val="18"/>
              </w:rPr>
              <w:t>...</w:t>
            </w:r>
          </w:p>
        </w:tc>
      </w:tr>
      <w:tr w:rsidR="00602514" w:rsidRPr="00F23BB8"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 xml:space="preserve">Czy podmiot przetwarzający tworzy kopie zapasowe dla systemów teleinformatycznych? </w:t>
            </w:r>
          </w:p>
          <w:p w14:paraId="36506F05" w14:textId="1686E325" w:rsidR="00602514" w:rsidRPr="00F23BB8" w:rsidRDefault="005A3030" w:rsidP="00602514">
            <w:pPr>
              <w:rPr>
                <w:rFonts w:ascii="Verdana" w:hAnsi="Verdana" w:cstheme="minorHAnsi"/>
                <w:sz w:val="18"/>
                <w:szCs w:val="18"/>
              </w:rPr>
            </w:pPr>
            <w:r w:rsidRPr="00F23BB8">
              <w:rPr>
                <w:rFonts w:ascii="Verdana" w:hAnsi="Verdana" w:cstheme="minorHAnsi"/>
                <w:sz w:val="18"/>
                <w:szCs w:val="18"/>
              </w:rPr>
              <w:t>...</w:t>
            </w:r>
          </w:p>
        </w:tc>
      </w:tr>
      <w:tr w:rsidR="00602514" w:rsidRPr="00F23BB8"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 xml:space="preserve">Czy podmiot przetwarzający umożliwia realizację prawa jednostki zgodnie z RODO? </w:t>
            </w:r>
          </w:p>
          <w:p w14:paraId="35679102" w14:textId="3903B667" w:rsidR="00602514" w:rsidRPr="00F23BB8" w:rsidRDefault="005A3030" w:rsidP="00602514">
            <w:pPr>
              <w:rPr>
                <w:rFonts w:ascii="Verdana" w:hAnsi="Verdana" w:cstheme="minorHAnsi"/>
                <w:sz w:val="18"/>
                <w:szCs w:val="18"/>
              </w:rPr>
            </w:pPr>
            <w:r w:rsidRPr="00F23BB8">
              <w:rPr>
                <w:rFonts w:ascii="Verdana" w:hAnsi="Verdana" w:cstheme="minorHAnsi"/>
                <w:sz w:val="18"/>
                <w:szCs w:val="18"/>
              </w:rPr>
              <w:t>...</w:t>
            </w:r>
          </w:p>
        </w:tc>
      </w:tr>
      <w:tr w:rsidR="00602514" w:rsidRPr="00F23BB8"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F23BB8" w:rsidRDefault="005A3030" w:rsidP="00602514">
            <w:pPr>
              <w:rPr>
                <w:rFonts w:ascii="Verdana" w:hAnsi="Verdana" w:cstheme="minorHAnsi"/>
                <w:sz w:val="18"/>
                <w:szCs w:val="18"/>
              </w:rPr>
            </w:pPr>
            <w:r w:rsidRPr="00F23BB8">
              <w:rPr>
                <w:rFonts w:ascii="Verdana" w:hAnsi="Verdana" w:cstheme="minorHAnsi"/>
                <w:sz w:val="18"/>
                <w:szCs w:val="18"/>
              </w:rPr>
              <w:t>...</w:t>
            </w:r>
          </w:p>
        </w:tc>
      </w:tr>
      <w:tr w:rsidR="00602514" w:rsidRPr="00F23BB8"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F23BB8" w:rsidRDefault="00602514" w:rsidP="00EA7FDF">
            <w:pPr>
              <w:pStyle w:val="opis"/>
              <w:tabs>
                <w:tab w:val="left" w:pos="415"/>
              </w:tabs>
              <w:spacing w:line="300" w:lineRule="auto"/>
              <w:ind w:left="0" w:right="0"/>
              <w:jc w:val="center"/>
              <w:rPr>
                <w:rFonts w:ascii="Verdana" w:hAnsi="Verdana" w:cstheme="minorHAnsi"/>
                <w:sz w:val="18"/>
                <w:szCs w:val="18"/>
              </w:rPr>
            </w:pPr>
            <w:r w:rsidRPr="00F23BB8">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F23BB8" w:rsidRDefault="00602514" w:rsidP="00602514">
            <w:pPr>
              <w:rPr>
                <w:rFonts w:ascii="Verdana" w:hAnsi="Verdana" w:cstheme="minorHAnsi"/>
                <w:sz w:val="18"/>
                <w:szCs w:val="18"/>
              </w:rPr>
            </w:pPr>
            <w:r w:rsidRPr="00F23BB8">
              <w:rPr>
                <w:rFonts w:ascii="Verdana" w:hAnsi="Verdana" w:cstheme="minorHAnsi"/>
                <w:sz w:val="18"/>
                <w:szCs w:val="18"/>
              </w:rPr>
              <w:t>Prosimy o wskazanie danych osoby wypełniającej ankietę (imię, nazwisko, stanowisko, telefon, adres email):</w:t>
            </w:r>
          </w:p>
          <w:p w14:paraId="7AAAF63B" w14:textId="7BB97644" w:rsidR="00602514" w:rsidRPr="00F23BB8" w:rsidRDefault="005A3030" w:rsidP="00602514">
            <w:pPr>
              <w:rPr>
                <w:rFonts w:ascii="Verdana" w:hAnsi="Verdana" w:cstheme="minorHAnsi"/>
                <w:sz w:val="18"/>
                <w:szCs w:val="18"/>
              </w:rPr>
            </w:pPr>
            <w:r w:rsidRPr="00F23BB8">
              <w:rPr>
                <w:rFonts w:ascii="Verdana" w:hAnsi="Verdana" w:cstheme="minorHAnsi"/>
                <w:sz w:val="18"/>
                <w:szCs w:val="18"/>
              </w:rPr>
              <w:t>...</w:t>
            </w:r>
          </w:p>
        </w:tc>
      </w:tr>
    </w:tbl>
    <w:p w14:paraId="7B02FA16" w14:textId="77777777" w:rsidR="00602514" w:rsidRPr="00F23BB8" w:rsidRDefault="00602514" w:rsidP="00533FAA">
      <w:pPr>
        <w:rPr>
          <w:rFonts w:ascii="Verdana" w:hAnsi="Verdana" w:cstheme="minorHAnsi"/>
          <w:sz w:val="18"/>
          <w:szCs w:val="18"/>
        </w:rPr>
      </w:pPr>
    </w:p>
    <w:p w14:paraId="35F0BDA1" w14:textId="4F25DFAE" w:rsidR="00533FAA" w:rsidRPr="00F23BB8" w:rsidRDefault="00A42EF1" w:rsidP="00533FAA">
      <w:pPr>
        <w:rPr>
          <w:rFonts w:ascii="Verdana" w:hAnsi="Verdana" w:cstheme="minorHAnsi"/>
          <w:sz w:val="18"/>
          <w:szCs w:val="18"/>
        </w:rPr>
      </w:pPr>
      <w:r w:rsidRPr="00F23BB8">
        <w:rPr>
          <w:rFonts w:ascii="Verdana" w:hAnsi="Verdana" w:cstheme="minorHAnsi"/>
          <w:sz w:val="18"/>
          <w:szCs w:val="18"/>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0" w:name="_Ref528247260"/>
      <w:bookmarkStart w:id="1" w:name="_Toc528334789"/>
      <w:bookmarkStart w:id="2"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0"/>
    <w:bookmarkEnd w:id="1"/>
    <w:bookmarkEnd w:id="2"/>
    <w:p w14:paraId="4D561F08" w14:textId="6531F684" w:rsidR="005B5686" w:rsidRPr="00641071" w:rsidRDefault="005B5686" w:rsidP="001068D7">
      <w:pPr>
        <w:ind w:right="68"/>
        <w:rPr>
          <w:rFonts w:ascii="Verdana" w:hAnsi="Verdana" w:cstheme="minorHAnsi"/>
          <w:i/>
          <w:sz w:val="14"/>
          <w:szCs w:val="14"/>
        </w:rPr>
      </w:pPr>
    </w:p>
    <w:sectPr w:rsidR="005B5686" w:rsidRPr="00641071" w:rsidSect="007E445E">
      <w:headerReference w:type="default" r:id="rId13"/>
      <w:footerReference w:type="default" r:id="rId14"/>
      <w:headerReference w:type="first" r:id="rId15"/>
      <w:pgSz w:w="11909" w:h="16834" w:code="9"/>
      <w:pgMar w:top="709" w:right="1276" w:bottom="992" w:left="1559" w:header="142"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7367A6F2"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4676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06C2D1F" w:rsidR="00187229" w:rsidRPr="004F644A" w:rsidRDefault="00F615F9" w:rsidP="004F644A">
    <w:pPr>
      <w:pStyle w:val="Nagwek"/>
      <w:tabs>
        <w:tab w:val="clear" w:pos="4536"/>
        <w:tab w:val="clear" w:pos="9072"/>
        <w:tab w:val="left" w:pos="5265"/>
      </w:tabs>
      <w:spacing w:after="120" w:line="276" w:lineRule="auto"/>
      <w:ind w:hanging="567"/>
      <w:rPr>
        <w:rFonts w:ascii="Calibri" w:hAnsi="Calibri" w:cs="Calibri"/>
        <w:sz w:val="18"/>
        <w:szCs w:val="18"/>
      </w:rPr>
    </w:pPr>
    <w:r>
      <w:rPr>
        <w:rFonts w:asciiTheme="minorHAnsi" w:hAnsiTheme="minorHAnsi" w:cstheme="minorHAnsi"/>
        <w:color w:val="4F81BD" w:themeColor="accent1"/>
      </w:rPr>
      <w:ptab w:relativeTo="margin" w:alignment="left" w:leader="none"/>
    </w:r>
    <w:r w:rsidR="002369B6"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7D6CBD2C" w14:textId="0045E27D" w:rsidR="00F23BB8" w:rsidRPr="00F23BB8" w:rsidRDefault="00187229" w:rsidP="00F23BB8">
          <w:pPr>
            <w:suppressAutoHyphens/>
            <w:ind w:right="187"/>
            <w:rPr>
              <w:rFonts w:asciiTheme="minorHAnsi" w:hAnsiTheme="minorHAnsi"/>
              <w:color w:val="000000" w:themeColor="text1"/>
              <w:sz w:val="14"/>
              <w:szCs w:val="18"/>
              <w:lang w:eastAsia="pl-PL"/>
            </w:rPr>
          </w:pPr>
          <w:bookmarkStart w:id="3" w:name="_Hlk217303743"/>
          <w:r>
            <w:rPr>
              <w:rFonts w:asciiTheme="minorHAnsi" w:hAnsiTheme="minorHAnsi"/>
              <w:color w:val="000000" w:themeColor="text1"/>
              <w:sz w:val="14"/>
              <w:szCs w:val="18"/>
              <w:lang w:eastAsia="pl-PL"/>
            </w:rPr>
            <w:t>Specyfikacja Warunków Zamówienia (SWZ)</w:t>
          </w:r>
        </w:p>
        <w:p w14:paraId="375841AB" w14:textId="4FA24588" w:rsidR="00187229" w:rsidRDefault="00F23BB8" w:rsidP="00F23BB8">
          <w:pPr>
            <w:suppressAutoHyphens/>
            <w:ind w:right="187"/>
            <w:rPr>
              <w:rFonts w:asciiTheme="majorHAnsi" w:hAnsiTheme="majorHAnsi"/>
              <w:color w:val="000000" w:themeColor="text1"/>
              <w:sz w:val="14"/>
              <w:szCs w:val="18"/>
              <w:lang w:eastAsia="pl-PL"/>
            </w:rPr>
          </w:pPr>
          <w:r w:rsidRPr="00F23BB8">
            <w:rPr>
              <w:rFonts w:asciiTheme="minorHAnsi" w:hAnsiTheme="minorHAnsi"/>
              <w:color w:val="000000" w:themeColor="text1"/>
              <w:sz w:val="14"/>
              <w:szCs w:val="18"/>
              <w:lang w:eastAsia="pl-PL"/>
            </w:rPr>
            <w:t>POST/DYS/OZ/GZ/00274/2026</w:t>
          </w:r>
          <w:bookmarkEnd w:id="3"/>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56E6C1E2" w:rsidR="00187229" w:rsidRDefault="007E445E" w:rsidP="00187229">
          <w:pPr>
            <w:suppressAutoHyphens/>
            <w:ind w:right="1729"/>
            <w:rPr>
              <w:rFonts w:asciiTheme="majorHAnsi" w:hAnsiTheme="majorHAnsi"/>
              <w:color w:val="092D74"/>
              <w:sz w:val="14"/>
              <w:szCs w:val="18"/>
              <w:lang w:eastAsia="pl-PL"/>
            </w:rPr>
          </w:pPr>
          <w:r>
            <w:rPr>
              <w:rFonts w:asciiTheme="majorHAnsi" w:hAnsiTheme="majorHAnsi"/>
              <w:noProof/>
              <w:color w:val="092D74"/>
              <w:sz w:val="14"/>
              <w:szCs w:val="18"/>
            </w:rPr>
            <w:drawing>
              <wp:anchor distT="0" distB="0" distL="114300" distR="114300" simplePos="0" relativeHeight="251664384" behindDoc="0" locked="0" layoutInCell="1" allowOverlap="1" wp14:anchorId="6F4A9A40" wp14:editId="4E4B0A66">
                <wp:simplePos x="0" y="0"/>
                <wp:positionH relativeFrom="column">
                  <wp:posOffset>571500</wp:posOffset>
                </wp:positionH>
                <wp:positionV relativeFrom="page">
                  <wp:posOffset>-221615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EC16" w14:textId="77777777" w:rsidR="007E445E" w:rsidRDefault="007E445E" w:rsidP="007E445E">
    <w:pPr>
      <w:suppressAutoHyphens/>
      <w:ind w:right="187"/>
      <w:rPr>
        <w:rFonts w:asciiTheme="minorHAnsi" w:hAnsiTheme="minorHAnsi"/>
        <w:color w:val="000000" w:themeColor="text1"/>
        <w:sz w:val="14"/>
        <w:szCs w:val="18"/>
        <w:lang w:eastAsia="pl-PL"/>
      </w:rPr>
    </w:pPr>
  </w:p>
  <w:p w14:paraId="2B345CB0" w14:textId="3029C8CB" w:rsidR="007E445E" w:rsidRDefault="007E445E" w:rsidP="007E445E">
    <w:pPr>
      <w:suppressAutoHyphens/>
      <w:ind w:right="187"/>
      <w:rPr>
        <w:rFonts w:asciiTheme="minorHAnsi" w:hAnsiTheme="minorHAnsi"/>
        <w:color w:val="000000" w:themeColor="text1"/>
        <w:sz w:val="14"/>
        <w:szCs w:val="18"/>
        <w:lang w:eastAsia="pl-PL"/>
      </w:rPr>
    </w:pPr>
    <w:r>
      <w:rPr>
        <w:rFonts w:asciiTheme="majorHAnsi" w:hAnsiTheme="majorHAnsi"/>
        <w:noProof/>
        <w:color w:val="092D74"/>
        <w:sz w:val="14"/>
        <w:szCs w:val="18"/>
      </w:rPr>
      <w:drawing>
        <wp:anchor distT="0" distB="0" distL="114300" distR="114300" simplePos="0" relativeHeight="251666432" behindDoc="0" locked="0" layoutInCell="1" allowOverlap="1" wp14:anchorId="4F5C7B01" wp14:editId="5966DB6F">
          <wp:simplePos x="0" y="0"/>
          <wp:positionH relativeFrom="column">
            <wp:posOffset>5553075</wp:posOffset>
          </wp:positionH>
          <wp:positionV relativeFrom="page">
            <wp:align>top</wp:align>
          </wp:positionV>
          <wp:extent cx="662940" cy="484505"/>
          <wp:effectExtent l="0" t="0" r="3810" b="0"/>
          <wp:wrapNone/>
          <wp:docPr id="118014507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heme="minorHAnsi" w:hAnsiTheme="minorHAnsi"/>
        <w:color w:val="000000" w:themeColor="text1"/>
        <w:sz w:val="14"/>
        <w:szCs w:val="18"/>
        <w:lang w:eastAsia="pl-PL"/>
      </w:rPr>
      <w:t xml:space="preserve">Specyfikacja Warunków Zamówienia (SWZ)                                                                                                                               </w:t>
    </w:r>
  </w:p>
  <w:p w14:paraId="232B205C" w14:textId="12D4A0FC" w:rsidR="007E445E" w:rsidRDefault="007E445E" w:rsidP="007E445E">
    <w:pPr>
      <w:pStyle w:val="Nagwek"/>
    </w:pPr>
    <w:r>
      <w:rPr>
        <w:rFonts w:asciiTheme="minorHAnsi" w:hAnsiTheme="minorHAnsi"/>
        <w:color w:val="000000" w:themeColor="text1"/>
        <w:sz w:val="14"/>
        <w:szCs w:val="18"/>
        <w:lang w:eastAsia="pl-PL"/>
      </w:rPr>
      <w:t>POST/DYS/OZ/GZA/04574/2025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92105412">
    <w:abstractNumId w:val="4"/>
  </w:num>
  <w:num w:numId="2" w16cid:durableId="1200708434">
    <w:abstractNumId w:val="5"/>
  </w:num>
  <w:num w:numId="3" w16cid:durableId="1808278134">
    <w:abstractNumId w:val="6"/>
  </w:num>
  <w:num w:numId="4" w16cid:durableId="1515419133">
    <w:abstractNumId w:val="7"/>
  </w:num>
  <w:num w:numId="5" w16cid:durableId="7332849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6CE"/>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360E"/>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6E8"/>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D4A"/>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5CC"/>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041"/>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643"/>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873"/>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017D"/>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03E00"/>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631"/>
    <w:rsid w:val="005C7DC0"/>
    <w:rsid w:val="005D06F2"/>
    <w:rsid w:val="005D07E4"/>
    <w:rsid w:val="005D2A9E"/>
    <w:rsid w:val="005D3687"/>
    <w:rsid w:val="005D37C5"/>
    <w:rsid w:val="005D5AF5"/>
    <w:rsid w:val="005D5E1C"/>
    <w:rsid w:val="005D609B"/>
    <w:rsid w:val="005D7714"/>
    <w:rsid w:val="005E04FF"/>
    <w:rsid w:val="005E142C"/>
    <w:rsid w:val="005E28DA"/>
    <w:rsid w:val="005E2BCF"/>
    <w:rsid w:val="005E2F93"/>
    <w:rsid w:val="005E37E5"/>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653B"/>
    <w:rsid w:val="006E7435"/>
    <w:rsid w:val="006E7C7F"/>
    <w:rsid w:val="006F166E"/>
    <w:rsid w:val="006F21DD"/>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445E"/>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980"/>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379"/>
    <w:rsid w:val="009444FB"/>
    <w:rsid w:val="00944569"/>
    <w:rsid w:val="00944C1D"/>
    <w:rsid w:val="00946897"/>
    <w:rsid w:val="00947D31"/>
    <w:rsid w:val="0095005C"/>
    <w:rsid w:val="0095016D"/>
    <w:rsid w:val="0095096E"/>
    <w:rsid w:val="00950D3D"/>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4F17"/>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B3A"/>
    <w:rsid w:val="00A72E1C"/>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4689"/>
    <w:rsid w:val="00AA5480"/>
    <w:rsid w:val="00AA68A1"/>
    <w:rsid w:val="00AA7970"/>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5F00"/>
    <w:rsid w:val="00B36BAE"/>
    <w:rsid w:val="00B36DF0"/>
    <w:rsid w:val="00B371EF"/>
    <w:rsid w:val="00B41674"/>
    <w:rsid w:val="00B4174F"/>
    <w:rsid w:val="00B425A6"/>
    <w:rsid w:val="00B42A00"/>
    <w:rsid w:val="00B43BD7"/>
    <w:rsid w:val="00B43F40"/>
    <w:rsid w:val="00B44B90"/>
    <w:rsid w:val="00B4512C"/>
    <w:rsid w:val="00B454A4"/>
    <w:rsid w:val="00B45CAA"/>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0D06"/>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1E5"/>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1AE1"/>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882"/>
    <w:rsid w:val="00D3114C"/>
    <w:rsid w:val="00D319DD"/>
    <w:rsid w:val="00D33389"/>
    <w:rsid w:val="00D33F53"/>
    <w:rsid w:val="00D35265"/>
    <w:rsid w:val="00D374E7"/>
    <w:rsid w:val="00D402F1"/>
    <w:rsid w:val="00D404C5"/>
    <w:rsid w:val="00D4178D"/>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4FE"/>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B8B"/>
    <w:rsid w:val="00E42C4A"/>
    <w:rsid w:val="00E44732"/>
    <w:rsid w:val="00E44BB1"/>
    <w:rsid w:val="00E44BE2"/>
    <w:rsid w:val="00E46765"/>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57C"/>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3BB8"/>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5F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953"/>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884D78-FFC5-48AE-9029-6FDB8500CD85}">
  <ds:schemaRefs>
    <ds:schemaRef ds:uri="http://schemas.openxmlformats.org/officeDocument/2006/bibliography"/>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480</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Swatowska Beata [PGE Dystr. O.Zamość]</cp:lastModifiedBy>
  <cp:revision>36</cp:revision>
  <cp:lastPrinted>2021-02-26T13:14:00Z</cp:lastPrinted>
  <dcterms:created xsi:type="dcterms:W3CDTF">2025-06-13T09:39:00Z</dcterms:created>
  <dcterms:modified xsi:type="dcterms:W3CDTF">2026-01-29T11:51:00Z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